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12A50EE9" w14:textId="47BCC4B7" w:rsidR="00803DD4" w:rsidRPr="00452529" w:rsidRDefault="004E208D" w:rsidP="00803DD4">
      <w:pPr>
        <w:suppressAutoHyphens w:val="0"/>
        <w:spacing w:after="120"/>
        <w:jc w:val="right"/>
        <w:rPr>
          <w:rFonts w:cs="Arial"/>
          <w:caps/>
          <w:color w:val="003087"/>
          <w:sz w:val="28"/>
          <w:szCs w:val="40"/>
          <w:lang w:eastAsia="fr-FR"/>
        </w:rPr>
      </w:pPr>
      <w:r w:rsidRPr="00452529">
        <w:rPr>
          <w:rFonts w:cs="Arial"/>
          <w:caps/>
          <w:color w:val="003087"/>
          <w:sz w:val="28"/>
          <w:szCs w:val="40"/>
          <w:lang w:eastAsia="fr-FR"/>
        </w:rPr>
        <w:t xml:space="preserve">AE </w:t>
      </w:r>
      <w:r w:rsidR="007700CE">
        <w:rPr>
          <w:rFonts w:cs="Arial"/>
          <w:caps/>
          <w:color w:val="003087"/>
          <w:sz w:val="28"/>
          <w:szCs w:val="40"/>
          <w:lang w:eastAsia="fr-FR"/>
        </w:rPr>
        <w:t xml:space="preserve">- </w:t>
      </w:r>
      <w:r w:rsidRPr="00452529">
        <w:rPr>
          <w:rFonts w:cs="Arial"/>
          <w:caps/>
          <w:color w:val="003087"/>
          <w:sz w:val="28"/>
          <w:szCs w:val="40"/>
          <w:lang w:eastAsia="fr-FR"/>
        </w:rPr>
        <w:t>F25MICROGC</w:t>
      </w:r>
    </w:p>
    <w:p w14:paraId="17A73991" w14:textId="77777777" w:rsidR="004E208D" w:rsidRPr="00452529" w:rsidRDefault="004E208D" w:rsidP="00803DD4">
      <w:pPr>
        <w:suppressAutoHyphens w:val="0"/>
        <w:spacing w:after="120"/>
        <w:jc w:val="right"/>
        <w:rPr>
          <w:rFonts w:cs="Arial"/>
          <w:caps/>
          <w:color w:val="003087"/>
          <w:sz w:val="28"/>
          <w:szCs w:val="40"/>
          <w:lang w:eastAsia="fr-FR"/>
        </w:rPr>
      </w:pPr>
    </w:p>
    <w:p w14:paraId="75619F21" w14:textId="35DC5D92" w:rsidR="00397CA9" w:rsidRPr="00452529" w:rsidRDefault="00397CA9" w:rsidP="00803DD4">
      <w:pPr>
        <w:suppressAutoHyphens w:val="0"/>
        <w:jc w:val="right"/>
        <w:rPr>
          <w:rFonts w:cs="Arial"/>
          <w:caps/>
          <w:color w:val="003087"/>
          <w:sz w:val="35"/>
          <w:szCs w:val="35"/>
          <w:lang w:eastAsia="fr-FR"/>
        </w:rPr>
      </w:pPr>
      <w:r w:rsidRPr="00452529">
        <w:rPr>
          <w:rFonts w:cs="Arial"/>
          <w:caps/>
          <w:color w:val="003087"/>
          <w:sz w:val="35"/>
          <w:szCs w:val="35"/>
          <w:lang w:eastAsia="fr-FR"/>
        </w:rPr>
        <w:t>PROCEDURE ADAPTEE</w:t>
      </w:r>
    </w:p>
    <w:p w14:paraId="70865872" w14:textId="77777777" w:rsidR="00081128" w:rsidRPr="00452529" w:rsidRDefault="00081128" w:rsidP="00081128"/>
    <w:p w14:paraId="18E32358" w14:textId="77777777" w:rsidR="00081128" w:rsidRPr="00452529" w:rsidRDefault="00081128" w:rsidP="00081128"/>
    <w:p w14:paraId="23AF95BA" w14:textId="77777777" w:rsidR="00081128" w:rsidRPr="00452529" w:rsidRDefault="00081128" w:rsidP="00081128"/>
    <w:p w14:paraId="509A7519" w14:textId="77777777" w:rsidR="00081128" w:rsidRPr="00452529" w:rsidRDefault="00081128" w:rsidP="00081128"/>
    <w:p w14:paraId="223896C3" w14:textId="77777777" w:rsidR="00081128" w:rsidRPr="00452529" w:rsidRDefault="00081128" w:rsidP="00081128"/>
    <w:p w14:paraId="41EEF271" w14:textId="77777777" w:rsidR="00081128" w:rsidRPr="00452529" w:rsidRDefault="00081128" w:rsidP="00081128"/>
    <w:p w14:paraId="1CAE9E3A" w14:textId="77777777" w:rsidR="00081128" w:rsidRPr="00452529" w:rsidRDefault="00081128" w:rsidP="00081128"/>
    <w:p w14:paraId="7125E707" w14:textId="77777777" w:rsidR="00081128" w:rsidRPr="00452529" w:rsidRDefault="00081128" w:rsidP="00081128"/>
    <w:p w14:paraId="2EF4BC2C" w14:textId="77777777" w:rsidR="00081128" w:rsidRPr="00452529" w:rsidRDefault="00081128" w:rsidP="00081128"/>
    <w:p w14:paraId="2207DB15" w14:textId="77777777" w:rsidR="00081128" w:rsidRPr="00452529" w:rsidRDefault="00081128" w:rsidP="00081128"/>
    <w:p w14:paraId="740DBEF7" w14:textId="77777777" w:rsidR="00081128" w:rsidRPr="00452529" w:rsidRDefault="00081128" w:rsidP="00081128"/>
    <w:p w14:paraId="6B1DD2C3" w14:textId="77777777" w:rsidR="00081128" w:rsidRPr="00452529" w:rsidRDefault="00081128" w:rsidP="00081128"/>
    <w:p w14:paraId="0A96EB70" w14:textId="77777777" w:rsidR="00081128" w:rsidRPr="00452529" w:rsidRDefault="00081128" w:rsidP="00081128"/>
    <w:p w14:paraId="67EF17C1" w14:textId="77777777" w:rsidR="00081128" w:rsidRPr="00452529" w:rsidRDefault="00081128" w:rsidP="00081128"/>
    <w:p w14:paraId="75A3330D" w14:textId="77777777" w:rsidR="00081128" w:rsidRPr="00452529" w:rsidRDefault="00081128" w:rsidP="00081128"/>
    <w:p w14:paraId="3E13B9B8" w14:textId="77777777" w:rsidR="00081128" w:rsidRPr="00452529" w:rsidRDefault="00081128" w:rsidP="00081128"/>
    <w:p w14:paraId="59B1E7BF" w14:textId="77777777" w:rsidR="00081128" w:rsidRPr="00452529" w:rsidRDefault="00081128" w:rsidP="00081128"/>
    <w:p w14:paraId="2157366A" w14:textId="31F68750" w:rsidR="00081128" w:rsidRPr="00452529" w:rsidRDefault="00081128" w:rsidP="00081128">
      <w:pPr>
        <w:sectPr w:rsidR="00081128" w:rsidRPr="00452529"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Pr="00452529" w:rsidRDefault="00761235" w:rsidP="007164B3">
      <w:pPr>
        <w:pStyle w:val="Corpsdetexte31"/>
        <w:tabs>
          <w:tab w:val="left" w:pos="851"/>
        </w:tabs>
        <w:jc w:val="center"/>
        <w:rPr>
          <w:b/>
          <w:i w:val="0"/>
          <w:sz w:val="1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8BDD7A6" w14:textId="5111CDBE" w:rsidR="002D0FCF" w:rsidRPr="008571D3" w:rsidRDefault="006929ED" w:rsidP="006C4338">
      <w:pPr>
        <w:tabs>
          <w:tab w:val="left" w:pos="426"/>
          <w:tab w:val="left" w:pos="851"/>
        </w:tabs>
        <w:jc w:val="both"/>
        <w:rPr>
          <w:rFonts w:ascii="Arial" w:hAnsi="Arial" w:cs="Arial"/>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u marché</w:t>
      </w:r>
      <w:r w:rsidR="008B29C5" w:rsidRPr="008571D3">
        <w:rPr>
          <w:rFonts w:ascii="Arial" w:hAnsi="Arial" w:cs="Arial"/>
          <w:bCs/>
        </w:rPr>
        <w:t xml:space="preserve"> </w:t>
      </w:r>
      <w:r w:rsidR="009B1CD0" w:rsidRPr="008571D3">
        <w:rPr>
          <w:rFonts w:ascii="Arial" w:hAnsi="Arial" w:cs="Arial"/>
        </w:rPr>
        <w:t>:</w:t>
      </w:r>
      <w:r w:rsidR="008B29C5" w:rsidRPr="008571D3">
        <w:rPr>
          <w:rFonts w:ascii="Arial" w:hAnsi="Arial" w:cs="Arial"/>
        </w:rPr>
        <w:t xml:space="preserve"> </w:t>
      </w:r>
      <w:r w:rsidR="00DC28EF">
        <w:rPr>
          <w:rFonts w:ascii="Arial" w:hAnsi="Arial" w:cs="Arial"/>
        </w:rPr>
        <w:t>Fourniture d’un analyseur de type micro-chromatographe en phase gazeuse &amp; prestations associées.</w:t>
      </w:r>
    </w:p>
    <w:p w14:paraId="5143499B" w14:textId="109FF7AB" w:rsidR="009B1CD0" w:rsidRPr="00761235" w:rsidRDefault="009B1CD0" w:rsidP="006C4338">
      <w:pPr>
        <w:tabs>
          <w:tab w:val="left" w:pos="426"/>
          <w:tab w:val="left" w:pos="851"/>
        </w:tabs>
        <w:jc w:val="both"/>
        <w:rPr>
          <w:rFonts w:ascii="Arial" w:hAnsi="Arial" w:cs="Arial"/>
          <w:sz w:val="16"/>
          <w:szCs w:val="24"/>
        </w:rPr>
      </w:pPr>
    </w:p>
    <w:p w14:paraId="12CA1A02" w14:textId="0655C0AB"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Réf</w:t>
      </w:r>
      <w:r w:rsidR="009459E3">
        <w:rPr>
          <w:rFonts w:ascii="Arial" w:hAnsi="Arial" w:cs="Arial"/>
          <w:szCs w:val="22"/>
        </w:rPr>
        <w:t>érence de l’accord-</w:t>
      </w:r>
      <w:r w:rsidR="00AB03C8">
        <w:rPr>
          <w:rFonts w:ascii="Arial" w:hAnsi="Arial" w:cs="Arial"/>
          <w:szCs w:val="22"/>
        </w:rPr>
        <w:t xml:space="preserve">cadre </w:t>
      </w:r>
      <w:r w:rsidR="00AB03C8" w:rsidRPr="008571D3">
        <w:rPr>
          <w:rFonts w:ascii="Arial" w:hAnsi="Arial" w:cs="Arial"/>
          <w:szCs w:val="22"/>
        </w:rPr>
        <w:t>:</w:t>
      </w:r>
      <w:r w:rsidR="008B29C5" w:rsidRPr="008571D3">
        <w:rPr>
          <w:rFonts w:ascii="Arial" w:hAnsi="Arial" w:cs="Arial"/>
          <w:szCs w:val="22"/>
        </w:rPr>
        <w:t xml:space="preserve"> </w:t>
      </w:r>
      <w:r w:rsidR="007700CE">
        <w:rPr>
          <w:rFonts w:ascii="Arial" w:hAnsi="Arial" w:cs="Arial"/>
          <w:szCs w:val="22"/>
        </w:rPr>
        <w:t xml:space="preserve">AE - </w:t>
      </w:r>
      <w:r w:rsidR="00DC28EF">
        <w:rPr>
          <w:rFonts w:ascii="Arial" w:hAnsi="Arial" w:cs="Arial"/>
          <w:szCs w:val="22"/>
        </w:rPr>
        <w:t>F25MICROGC</w:t>
      </w:r>
    </w:p>
    <w:p w14:paraId="3C235EBB" w14:textId="77777777" w:rsidR="00DD26F2" w:rsidRPr="008571D3" w:rsidRDefault="00DD26F2" w:rsidP="0061068C">
      <w:pPr>
        <w:tabs>
          <w:tab w:val="left" w:pos="426"/>
          <w:tab w:val="left" w:pos="851"/>
        </w:tabs>
        <w:jc w:val="both"/>
        <w:rPr>
          <w:rFonts w:ascii="Arial" w:hAnsi="Arial" w:cs="Arial"/>
          <w:sz w:val="12"/>
        </w:rPr>
      </w:pPr>
    </w:p>
    <w:p w14:paraId="54E69C5E" w14:textId="56F5C037" w:rsidR="009459E3"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 xml:space="preserve">Codes CPV principaux : </w:t>
      </w:r>
      <w:r w:rsidR="00086578">
        <w:rPr>
          <w:rFonts w:ascii="Arial" w:hAnsi="Arial" w:cs="Arial"/>
        </w:rPr>
        <w:tab/>
      </w:r>
      <w:r w:rsidR="00452529">
        <w:rPr>
          <w:rFonts w:ascii="Arial" w:hAnsi="Arial" w:cs="Arial"/>
        </w:rPr>
        <w:t>35 54 00 00 Machines et appareils d’essai et de mesure</w:t>
      </w:r>
    </w:p>
    <w:p w14:paraId="797500FB" w14:textId="7898F7B5" w:rsidR="009459E3" w:rsidRPr="008571D3" w:rsidRDefault="009459E3" w:rsidP="009459E3">
      <w:pPr>
        <w:tabs>
          <w:tab w:val="left" w:pos="426"/>
          <w:tab w:val="left" w:pos="851"/>
        </w:tabs>
        <w:ind w:left="2840" w:hanging="2840"/>
        <w:rPr>
          <w:rFonts w:ascii="Arial" w:hAnsi="Arial" w:cs="Arial"/>
        </w:rPr>
      </w:pPr>
      <w:r>
        <w:rPr>
          <w:rFonts w:ascii="Arial" w:hAnsi="Arial" w:cs="Arial"/>
        </w:rPr>
        <w:tab/>
      </w:r>
      <w:r>
        <w:rPr>
          <w:rFonts w:ascii="Arial" w:hAnsi="Arial" w:cs="Arial"/>
        </w:rPr>
        <w:tab/>
      </w:r>
      <w:r>
        <w:rPr>
          <w:rFonts w:ascii="Arial" w:hAnsi="Arial" w:cs="Arial"/>
        </w:rPr>
        <w:tab/>
      </w:r>
      <w:r w:rsidR="00452529">
        <w:rPr>
          <w:rFonts w:ascii="Arial" w:hAnsi="Arial" w:cs="Arial"/>
        </w:rPr>
        <w:t>38 43 22 10 Chromatographe à gaz</w:t>
      </w:r>
    </w:p>
    <w:p w14:paraId="7A60FECE" w14:textId="77777777" w:rsidR="009B1CD0" w:rsidRPr="008C0B1F" w:rsidRDefault="009B1CD0" w:rsidP="00710FD6">
      <w:pPr>
        <w:tabs>
          <w:tab w:val="left" w:pos="426"/>
          <w:tab w:val="left" w:pos="851"/>
        </w:tabs>
        <w:jc w:val="both"/>
        <w:rPr>
          <w:rFonts w:ascii="Trebuchet MS" w:hAnsi="Trebuchet MS" w:cs="Arial"/>
          <w:sz w:val="12"/>
        </w:rPr>
      </w:pPr>
    </w:p>
    <w:p w14:paraId="761C2D81" w14:textId="747D6DE8"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7416B4D6" w14:textId="77777777" w:rsidR="00452529" w:rsidRDefault="00452529" w:rsidP="006F3DF9">
      <w:pPr>
        <w:pStyle w:val="fcasegauche"/>
        <w:tabs>
          <w:tab w:val="left" w:pos="851"/>
        </w:tabs>
        <w:spacing w:after="0"/>
        <w:ind w:left="851" w:firstLine="0"/>
        <w:rPr>
          <w:rFonts w:ascii="Arial Narrow" w:hAnsi="Arial Narrow"/>
        </w:rPr>
      </w:pPr>
    </w:p>
    <w:p w14:paraId="44983D1F" w14:textId="3D6F5B84"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l’offre de base.</w:t>
      </w:r>
    </w:p>
    <w:p w14:paraId="1F6DB823" w14:textId="77777777" w:rsidR="009B1CD0" w:rsidRPr="008571D3" w:rsidRDefault="009B1CD0" w:rsidP="005846FB">
      <w:pPr>
        <w:pStyle w:val="fcasegauche"/>
        <w:tabs>
          <w:tab w:val="left" w:pos="851"/>
        </w:tabs>
        <w:spacing w:after="0"/>
        <w:rPr>
          <w:rFonts w:ascii="Arial" w:hAnsi="Arial" w:cs="Arial"/>
          <w:sz w:val="14"/>
        </w:rPr>
      </w:pPr>
    </w:p>
    <w:p w14:paraId="4F3DE371" w14:textId="473883C2"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la variante suivante : </w:t>
      </w:r>
    </w:p>
    <w:p w14:paraId="5E237EF8" w14:textId="12CADF11" w:rsidR="00086578" w:rsidRPr="00086578" w:rsidRDefault="00086578" w:rsidP="005846FB">
      <w:pPr>
        <w:pStyle w:val="fcasegauche"/>
        <w:tabs>
          <w:tab w:val="left" w:pos="851"/>
        </w:tabs>
        <w:spacing w:after="0"/>
        <w:ind w:left="851" w:firstLine="0"/>
        <w:rPr>
          <w:rFonts w:ascii="Arial" w:hAnsi="Arial" w:cs="Arial"/>
          <w:sz w:val="16"/>
        </w:rPr>
      </w:pPr>
    </w:p>
    <w:p w14:paraId="25DEDF80" w14:textId="0370FF59" w:rsidR="00536C47" w:rsidRPr="008571D3" w:rsidRDefault="00FB3832" w:rsidP="005846FB">
      <w:pPr>
        <w:pStyle w:val="fcasegauche"/>
        <w:tabs>
          <w:tab w:val="left" w:pos="851"/>
        </w:tabs>
        <w:spacing w:after="0"/>
        <w:ind w:left="851" w:firstLine="0"/>
        <w:rPr>
          <w:rFonts w:ascii="Arial" w:hAnsi="Arial" w:cs="Arial"/>
          <w:sz w:val="8"/>
        </w:rPr>
      </w:pPr>
      <w:r w:rsidRPr="008571D3">
        <w:rPr>
          <w:rFonts w:ascii="Arial" w:hAnsi="Arial" w:cs="Arial"/>
        </w:rPr>
        <w:fldChar w:fldCharType="begin">
          <w:ffData>
            <w:name w:val=""/>
            <w:enabled/>
            <w:calcOnExit w:val="0"/>
            <w:checkBox>
              <w:size w:val="20"/>
              <w:default w:val="0"/>
            </w:checkBox>
          </w:ffData>
        </w:fldChar>
      </w:r>
      <w:r w:rsidR="00536C47"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536C47" w:rsidRPr="008571D3">
        <w:rPr>
          <w:rFonts w:ascii="Arial" w:hAnsi="Arial" w:cs="Arial"/>
        </w:rPr>
        <w:tab/>
      </w:r>
      <w:proofErr w:type="gramStart"/>
      <w:r w:rsidR="00536C47" w:rsidRPr="008571D3">
        <w:rPr>
          <w:rFonts w:ascii="Arial" w:hAnsi="Arial" w:cs="Arial"/>
        </w:rPr>
        <w:t>aux</w:t>
      </w:r>
      <w:proofErr w:type="gramEnd"/>
      <w:r w:rsidR="00536C47" w:rsidRPr="008571D3">
        <w:rPr>
          <w:rFonts w:ascii="Arial" w:hAnsi="Arial" w:cs="Arial"/>
        </w:rPr>
        <w:t xml:space="preserve"> prestations supplémentaires ou alternatives suivantes</w:t>
      </w:r>
      <w:r w:rsidR="00036F9F" w:rsidRPr="008571D3">
        <w:rPr>
          <w:rFonts w:ascii="Arial" w:hAnsi="Arial" w:cs="Arial"/>
        </w:rPr>
        <w:t xml:space="preserve"> : </w:t>
      </w:r>
    </w:p>
    <w:p w14:paraId="0405D668" w14:textId="6C96FB24" w:rsidR="0097292E" w:rsidRDefault="0097292E" w:rsidP="005846FB">
      <w:pPr>
        <w:pStyle w:val="fcasegauche"/>
        <w:tabs>
          <w:tab w:val="left" w:pos="851"/>
        </w:tabs>
        <w:spacing w:after="0"/>
        <w:ind w:left="851" w:firstLine="0"/>
        <w:rPr>
          <w:rFonts w:ascii="Trebuchet MS" w:hAnsi="Trebuchet MS" w:cs="Arial"/>
          <w:sz w:val="18"/>
        </w:rPr>
      </w:pPr>
    </w:p>
    <w:p w14:paraId="330C0633" w14:textId="058AAB88" w:rsidR="00036F9F" w:rsidRPr="00036F9F" w:rsidRDefault="00036F9F" w:rsidP="009049BA">
      <w:pPr>
        <w:pStyle w:val="fcasegauche"/>
        <w:tabs>
          <w:tab w:val="left" w:pos="851"/>
        </w:tabs>
        <w:spacing w:after="0"/>
        <w:ind w:left="0" w:firstLine="0"/>
        <w:rPr>
          <w:rFonts w:ascii="Trebuchet MS" w:hAnsi="Trebuchet MS" w:cs="Arial"/>
          <w:sz w:val="14"/>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7550C395" w14:textId="77777777" w:rsidR="00320879" w:rsidRDefault="00320879" w:rsidP="007D4AAE">
      <w:pPr>
        <w:pStyle w:val="fcasegauche"/>
        <w:tabs>
          <w:tab w:val="left" w:pos="851"/>
        </w:tabs>
        <w:rPr>
          <w:rFonts w:ascii="Arial Narrow" w:hAnsi="Arial Narrow" w:cs="Arial"/>
        </w:rPr>
      </w:pPr>
    </w:p>
    <w:p w14:paraId="572CFAAA"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 xml:space="preserve">Par dérogation à l’article 4.1 du CCAG-FCS, en cas de contradiction, les pièces constitutives qui suivent prévalent dans l’ordre de priorité décroissant mentionné ci-après : </w:t>
      </w:r>
    </w:p>
    <w:p w14:paraId="73993C72" w14:textId="77777777" w:rsidR="00670AC9" w:rsidRPr="00670AC9" w:rsidRDefault="00670AC9" w:rsidP="00670AC9">
      <w:pPr>
        <w:pStyle w:val="fcasegauche"/>
        <w:tabs>
          <w:tab w:val="left" w:pos="851"/>
        </w:tabs>
        <w:rPr>
          <w:rFonts w:ascii="Arial Narrow" w:hAnsi="Arial Narrow" w:cs="Arial"/>
        </w:rPr>
      </w:pPr>
    </w:p>
    <w:p w14:paraId="58B0E8CF"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La notification du marché ;</w:t>
      </w:r>
    </w:p>
    <w:p w14:paraId="15E02FBC" w14:textId="3075A641"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L’acte d'Engagement réf AE</w:t>
      </w:r>
      <w:r w:rsidR="007700CE">
        <w:rPr>
          <w:rFonts w:ascii="Arial Narrow" w:hAnsi="Arial Narrow" w:cs="Arial"/>
        </w:rPr>
        <w:t xml:space="preserve"> -</w:t>
      </w:r>
      <w:r w:rsidRPr="00670AC9">
        <w:rPr>
          <w:rFonts w:ascii="Arial Narrow" w:hAnsi="Arial Narrow" w:cs="Arial"/>
        </w:rPr>
        <w:t xml:space="preserve"> F25MICROGC et son annexe en un original complété, daté et signé par une personne habilitée de plein droit à représenter la société :</w:t>
      </w:r>
    </w:p>
    <w:p w14:paraId="5493ED4D" w14:textId="4C434230" w:rsidR="00670AC9" w:rsidRPr="00670AC9" w:rsidRDefault="00670AC9" w:rsidP="00670AC9">
      <w:pPr>
        <w:pStyle w:val="fcasegauche"/>
        <w:tabs>
          <w:tab w:val="left" w:pos="851"/>
        </w:tabs>
        <w:rPr>
          <w:rFonts w:ascii="Arial Narrow" w:hAnsi="Arial Narrow" w:cs="Arial"/>
        </w:rPr>
      </w:pPr>
      <w:proofErr w:type="gramStart"/>
      <w:r w:rsidRPr="00670AC9">
        <w:rPr>
          <w:rFonts w:ascii="Arial Narrow" w:hAnsi="Arial Narrow" w:cs="Arial"/>
        </w:rPr>
        <w:t>o</w:t>
      </w:r>
      <w:proofErr w:type="gramEnd"/>
      <w:r w:rsidRPr="00670AC9">
        <w:rPr>
          <w:rFonts w:ascii="Arial Narrow" w:hAnsi="Arial Narrow" w:cs="Arial"/>
        </w:rPr>
        <w:tab/>
        <w:t>Annexe DPGF valant annexe financière (DPGF- F25MICROGC)</w:t>
      </w:r>
    </w:p>
    <w:p w14:paraId="4A03910B"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 xml:space="preserve">Le dossier de consultation de l’Ineris avec, faisant partie intégrante de celui-ci, et par ordre de priorité décroissante : </w:t>
      </w:r>
    </w:p>
    <w:p w14:paraId="05E02652"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Le cahier des clauses techniques particulières (CCTP – F25MICROGC)</w:t>
      </w:r>
    </w:p>
    <w:p w14:paraId="032ACAAB" w14:textId="5783A329"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Le présent cahier des clauses administratives particulières (CCAP-F25MICROGC) dont l'exemplaire conservé dans les archives de l'Ineris fait seul foi</w:t>
      </w:r>
      <w:r w:rsidR="007700CE">
        <w:rPr>
          <w:rFonts w:ascii="Arial Narrow" w:hAnsi="Arial Narrow" w:cs="Arial"/>
        </w:rPr>
        <w:t xml:space="preserve"> </w:t>
      </w:r>
      <w:r w:rsidRPr="00670AC9">
        <w:rPr>
          <w:rFonts w:ascii="Arial Narrow" w:hAnsi="Arial Narrow" w:cs="Arial"/>
        </w:rPr>
        <w:t>;</w:t>
      </w:r>
    </w:p>
    <w:p w14:paraId="1BADC26A"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Les conditions générales d’achat de l’Ineris ;</w:t>
      </w:r>
    </w:p>
    <w:p w14:paraId="74080A23" w14:textId="0A93E8FC"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La charte fournisseur disponible sur le site internet de l’Ineris (</w:t>
      </w:r>
      <w:hyperlink r:id="rId15" w:history="1">
        <w:r w:rsidR="007700CE" w:rsidRPr="00BD0B36">
          <w:rPr>
            <w:rStyle w:val="Lienhypertexte"/>
            <w:rFonts w:ascii="Arial Narrow" w:hAnsi="Arial Narrow" w:cs="Arial"/>
          </w:rPr>
          <w:t>www.ineris.fr</w:t>
        </w:r>
      </w:hyperlink>
      <w:r w:rsidR="007700CE">
        <w:rPr>
          <w:rFonts w:ascii="Arial Narrow" w:hAnsi="Arial Narrow" w:cs="Arial"/>
        </w:rPr>
        <w:t xml:space="preserve"> </w:t>
      </w:r>
      <w:r w:rsidRPr="00670AC9">
        <w:rPr>
          <w:rFonts w:ascii="Arial Narrow" w:hAnsi="Arial Narrow" w:cs="Arial"/>
        </w:rPr>
        <w:t>);</w:t>
      </w:r>
    </w:p>
    <w:p w14:paraId="7379E94E"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La charte de déontologie de l’Ineris</w:t>
      </w:r>
    </w:p>
    <w:p w14:paraId="26F85AA3" w14:textId="4E4807A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 xml:space="preserve">Le Cahier des Clauses Administratives Générales (CCAG) applicables aux marchés publics de fournitures courantes et de prestations de services (CCAG-FCS), approuvé par l'arrêté du 30 mars 2021, en vigueur à la date de la notification du présent marché public. (Ce document n'est pas joint au marché. Le Titulaire peut s'en procurer un exemplaire auprès de la Direction des Journaux Officiels ou sur le site du ministère des Finances, portail : </w:t>
      </w:r>
      <w:hyperlink r:id="rId16" w:history="1">
        <w:r w:rsidR="007700CE" w:rsidRPr="00BD0B36">
          <w:rPr>
            <w:rStyle w:val="Lienhypertexte"/>
            <w:rFonts w:ascii="Arial Narrow" w:hAnsi="Arial Narrow" w:cs="Arial"/>
          </w:rPr>
          <w:t>www.marches-publics.fr</w:t>
        </w:r>
      </w:hyperlink>
      <w:r w:rsidR="007700CE">
        <w:rPr>
          <w:rFonts w:ascii="Arial Narrow" w:hAnsi="Arial Narrow" w:cs="Arial"/>
        </w:rPr>
        <w:t xml:space="preserve"> </w:t>
      </w:r>
      <w:r w:rsidRPr="00670AC9">
        <w:rPr>
          <w:rFonts w:ascii="Arial Narrow" w:hAnsi="Arial Narrow" w:cs="Arial"/>
        </w:rPr>
        <w:t>;</w:t>
      </w:r>
    </w:p>
    <w:p w14:paraId="20B9D816"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Les bons de commandes</w:t>
      </w:r>
    </w:p>
    <w:p w14:paraId="14A398AA"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Les actes spéciaux de sous-traitance et leurs avenants postérieurs à la notification du marché</w:t>
      </w:r>
    </w:p>
    <w:p w14:paraId="63246EF9"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w:t>
      </w:r>
      <w:r w:rsidRPr="00670AC9">
        <w:rPr>
          <w:rFonts w:ascii="Arial Narrow" w:hAnsi="Arial Narrow" w:cs="Arial"/>
        </w:rPr>
        <w:tab/>
        <w:t xml:space="preserve">L'offre technique du Titulaire dans toute ses dispositions conformes aux documents qui précèdent </w:t>
      </w:r>
    </w:p>
    <w:p w14:paraId="07C22FA9" w14:textId="77777777" w:rsidR="00670AC9" w:rsidRPr="00670AC9" w:rsidRDefault="00670AC9" w:rsidP="00670AC9">
      <w:pPr>
        <w:pStyle w:val="fcasegauche"/>
        <w:tabs>
          <w:tab w:val="left" w:pos="851"/>
        </w:tabs>
        <w:rPr>
          <w:rFonts w:ascii="Arial Narrow" w:hAnsi="Arial Narrow" w:cs="Arial"/>
        </w:rPr>
      </w:pPr>
    </w:p>
    <w:p w14:paraId="3FAB1AC5" w14:textId="77777777" w:rsidR="00670AC9" w:rsidRPr="00670AC9" w:rsidRDefault="00670AC9" w:rsidP="00670AC9">
      <w:pPr>
        <w:pStyle w:val="fcasegauche"/>
        <w:tabs>
          <w:tab w:val="left" w:pos="851"/>
        </w:tabs>
        <w:rPr>
          <w:rFonts w:ascii="Arial Narrow" w:hAnsi="Arial Narrow" w:cs="Arial"/>
        </w:rPr>
      </w:pPr>
      <w:r w:rsidRPr="00670AC9">
        <w:rPr>
          <w:rFonts w:ascii="Arial Narrow" w:hAnsi="Arial Narrow" w:cs="Arial"/>
        </w:rPr>
        <w:t>Le Titulaire reconnaît expressément avoir pris connaissance et accepté les documents ci-dessus.</w:t>
      </w:r>
    </w:p>
    <w:p w14:paraId="6DF35F49" w14:textId="222ED022" w:rsidR="00320879" w:rsidRDefault="00670AC9" w:rsidP="00670AC9">
      <w:pPr>
        <w:pStyle w:val="fcasegauche"/>
        <w:tabs>
          <w:tab w:val="left" w:pos="851"/>
        </w:tabs>
        <w:rPr>
          <w:rFonts w:ascii="Arial Narrow" w:hAnsi="Arial Narrow" w:cs="Arial"/>
        </w:rPr>
      </w:pPr>
      <w:r w:rsidRPr="00670AC9">
        <w:rPr>
          <w:rFonts w:ascii="Arial Narrow" w:hAnsi="Arial Narrow" w:cs="Arial"/>
        </w:rPr>
        <w:t>Les conditions générales de vente du Titulaire, hormis celles issues de dispositions légales impératives, sont inopposables quelle qu'en soit la forme.</w:t>
      </w:r>
    </w:p>
    <w:p w14:paraId="26897200" w14:textId="77777777" w:rsidR="00397CA9" w:rsidRPr="00320879" w:rsidRDefault="00397CA9" w:rsidP="00320879">
      <w:pPr>
        <w:pStyle w:val="fcasegauche"/>
        <w:tabs>
          <w:tab w:val="left" w:pos="851"/>
        </w:tabs>
        <w:rPr>
          <w:rFonts w:ascii="Arial Narrow" w:hAnsi="Arial Narrow" w:cs="Arial"/>
        </w:rPr>
      </w:pPr>
    </w:p>
    <w:p w14:paraId="2C9B5BAC"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5F189B8A"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Viendront s’ajouter aux documents constitutifs au fur et à mesure de leur passation, les marchés subséquents, et documents associés, passés sur le fondement de l’accord-cadre dans l’ordre décroissant de leurs dates de notification.</w:t>
      </w:r>
    </w:p>
    <w:p w14:paraId="3FED8119" w14:textId="3FAD4268" w:rsidR="008C0B1F" w:rsidRPr="00CF5FA7" w:rsidRDefault="00320879" w:rsidP="007D4AAE">
      <w:pPr>
        <w:pStyle w:val="fcasegauche"/>
        <w:tabs>
          <w:tab w:val="left" w:pos="851"/>
        </w:tabs>
        <w:rPr>
          <w:rFonts w:ascii="Arial Narrow" w:hAnsi="Arial Narrow" w:cs="Arial"/>
        </w:rPr>
      </w:pPr>
      <w:r w:rsidRPr="00320879">
        <w:rPr>
          <w:rFonts w:ascii="Arial Narrow" w:hAnsi="Arial Narrow" w:cs="Arial"/>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CF5FA7">
        <w:rPr>
          <w:rFonts w:ascii="Arial Narrow" w:hAnsi="Arial Narrow"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48969A72" w14:textId="77777777" w:rsidR="007700CE" w:rsidRDefault="007700CE"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s’engage</w:t>
      </w:r>
      <w:proofErr w:type="gramEnd"/>
      <w:r w:rsidR="009B1CD0" w:rsidRPr="00A07D59">
        <w:rPr>
          <w:rFonts w:ascii="Arial" w:hAnsi="Arial" w:cs="Arial"/>
          <w:bCs/>
        </w:rPr>
        <w:t>,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engage</w:t>
      </w:r>
      <w:proofErr w:type="gramEnd"/>
      <w:r w:rsidR="009B1CD0" w:rsidRPr="00A07D59">
        <w:rPr>
          <w:rFonts w:ascii="Arial" w:hAnsi="Arial" w:cs="Arial"/>
          <w:bCs/>
        </w:rPr>
        <w:t xml:space="preserv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auto"/>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Default="009B1CD0" w:rsidP="0083205E">
      <w:pPr>
        <w:pStyle w:val="fcasegauche"/>
        <w:tabs>
          <w:tab w:val="left" w:pos="426"/>
          <w:tab w:val="left" w:pos="851"/>
        </w:tabs>
        <w:spacing w:after="0"/>
        <w:ind w:left="0" w:firstLine="0"/>
        <w:jc w:val="left"/>
        <w:rPr>
          <w:rFonts w:ascii="Arial Narrow" w:hAnsi="Arial Narrow" w:cs="Arial"/>
          <w:b/>
        </w:rPr>
      </w:pPr>
    </w:p>
    <w:p w14:paraId="7B306D58" w14:textId="77777777" w:rsidR="00F8119C" w:rsidRPr="004268AC" w:rsidRDefault="00F8119C"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7"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8"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477C85AC" w14:textId="77777777" w:rsidR="00F8119C" w:rsidRDefault="00F8119C" w:rsidP="009B45B9">
      <w:pPr>
        <w:tabs>
          <w:tab w:val="left" w:pos="426"/>
          <w:tab w:val="left" w:pos="851"/>
        </w:tabs>
        <w:jc w:val="both"/>
        <w:rPr>
          <w:rFonts w:ascii="Arial Narrow" w:hAnsi="Arial Narrow" w:cs="Arial"/>
          <w:b/>
        </w:rPr>
        <w:sectPr w:rsidR="00F8119C" w:rsidSect="00803DD4">
          <w:footerReference w:type="default" r:id="rId19"/>
          <w:pgSz w:w="11906" w:h="16838"/>
          <w:pgMar w:top="454" w:right="851" w:bottom="736" w:left="851" w:header="720" w:footer="680" w:gutter="0"/>
          <w:cols w:space="720"/>
          <w:docGrid w:linePitch="360"/>
        </w:sectPr>
      </w:pP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1BF115E1" w14:textId="4E0B646C"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Pr="00153371">
        <w:rPr>
          <w:rFonts w:ascii="Arial" w:hAnsi="Arial" w:cs="Arial"/>
        </w:rPr>
        <w:t xml:space="preserve">de </w:t>
      </w:r>
      <w:r w:rsidR="00452529">
        <w:rPr>
          <w:rFonts w:ascii="Arial" w:hAnsi="Arial" w:cs="Arial"/>
        </w:rPr>
        <w:t>12</w:t>
      </w:r>
      <w:r w:rsidR="00251040" w:rsidRPr="00153371">
        <w:rPr>
          <w:rFonts w:ascii="Arial" w:hAnsi="Arial" w:cs="Arial"/>
        </w:rPr>
        <w:t xml:space="preserve"> mois</w:t>
      </w:r>
      <w:r w:rsidR="00BD1D0F" w:rsidRPr="00153371">
        <w:rPr>
          <w:rFonts w:ascii="Arial" w:hAnsi="Arial" w:cs="Arial"/>
        </w:rPr>
        <w:t>.</w:t>
      </w:r>
    </w:p>
    <w:p w14:paraId="2B112459" w14:textId="77777777" w:rsidR="00176F4B" w:rsidRPr="00153371" w:rsidRDefault="00176F4B" w:rsidP="009B45B9">
      <w:pPr>
        <w:tabs>
          <w:tab w:val="left" w:pos="576"/>
          <w:tab w:val="left" w:pos="851"/>
        </w:tabs>
        <w:jc w:val="both"/>
        <w:rPr>
          <w:rFonts w:ascii="Arial" w:hAnsi="Arial" w:cs="Arial"/>
        </w:rPr>
      </w:pPr>
    </w:p>
    <w:p w14:paraId="70824D2D" w14:textId="02CAF6D0" w:rsidR="009B1CD0" w:rsidRDefault="00237327" w:rsidP="00452529">
      <w:pPr>
        <w:tabs>
          <w:tab w:val="left" w:pos="576"/>
          <w:tab w:val="left" w:pos="851"/>
        </w:tabs>
        <w:jc w:val="both"/>
        <w:rPr>
          <w:rFonts w:ascii="Arial" w:hAnsi="Arial" w:cs="Arial"/>
          <w:sz w:val="18"/>
        </w:rPr>
      </w:pPr>
      <w:r w:rsidRPr="00153371">
        <w:rPr>
          <w:rFonts w:ascii="Arial" w:hAnsi="Arial" w:cs="Arial"/>
        </w:rPr>
        <w:t xml:space="preserve">Et débute </w:t>
      </w:r>
      <w:r w:rsidR="009B1CD0" w:rsidRPr="00153371">
        <w:rPr>
          <w:rFonts w:ascii="Arial" w:hAnsi="Arial" w:cs="Arial"/>
        </w:rPr>
        <w:t xml:space="preserve">à compter </w:t>
      </w:r>
      <w:r w:rsidR="00452529" w:rsidRPr="00153371">
        <w:rPr>
          <w:rFonts w:ascii="Arial" w:hAnsi="Arial" w:cs="Arial"/>
        </w:rPr>
        <w:t>de la</w:t>
      </w:r>
      <w:r w:rsidR="009B1CD0" w:rsidRPr="00452529">
        <w:rPr>
          <w:rFonts w:ascii="Arial" w:hAnsi="Arial" w:cs="Arial"/>
        </w:rPr>
        <w:t xml:space="preserve"> date de notification du </w:t>
      </w:r>
      <w:r w:rsidR="00452529" w:rsidRPr="00452529">
        <w:rPr>
          <w:rFonts w:ascii="Arial" w:hAnsi="Arial" w:cs="Arial"/>
        </w:rPr>
        <w:t>marché ;</w:t>
      </w:r>
    </w:p>
    <w:p w14:paraId="3E0E3833" w14:textId="77777777" w:rsidR="00444CF7" w:rsidRPr="004268AC" w:rsidRDefault="00444CF7" w:rsidP="00444CF7">
      <w:pPr>
        <w:tabs>
          <w:tab w:val="left" w:pos="426"/>
          <w:tab w:val="left" w:pos="851"/>
        </w:tabs>
        <w:jc w:val="both"/>
        <w:rPr>
          <w:rFonts w:ascii="Arial Narrow" w:hAnsi="Arial Narrow" w:cs="Arial"/>
          <w:b/>
        </w:rPr>
      </w:pPr>
    </w:p>
    <w:p w14:paraId="4678A49E" w14:textId="0E3A0F85" w:rsidR="00C75FF0" w:rsidRDefault="009B1CD0" w:rsidP="00452529">
      <w:pPr>
        <w:pStyle w:val="fcasegauche"/>
        <w:tabs>
          <w:tab w:val="left" w:pos="426"/>
          <w:tab w:val="left" w:pos="851"/>
        </w:tabs>
        <w:spacing w:after="0"/>
        <w:ind w:left="0" w:firstLine="0"/>
        <w:jc w:val="left"/>
        <w:rPr>
          <w:rFonts w:ascii="Arial Narrow" w:hAnsi="Arial Narrow" w:cs="Arial"/>
        </w:rPr>
      </w:pPr>
      <w:r w:rsidRPr="00153371">
        <w:rPr>
          <w:rFonts w:ascii="Arial" w:hAnsi="Arial" w:cs="Arial"/>
        </w:rPr>
        <w:t xml:space="preserve">Le marché </w:t>
      </w:r>
      <w:r w:rsidR="00452529">
        <w:rPr>
          <w:rFonts w:ascii="Arial" w:hAnsi="Arial" w:cs="Arial"/>
        </w:rPr>
        <w:t>n’</w:t>
      </w:r>
      <w:r w:rsidRPr="00153371">
        <w:rPr>
          <w:rFonts w:ascii="Arial" w:hAnsi="Arial" w:cs="Arial"/>
        </w:rPr>
        <w:t xml:space="preserve">est </w:t>
      </w:r>
      <w:r w:rsidR="00452529">
        <w:rPr>
          <w:rFonts w:ascii="Arial" w:hAnsi="Arial" w:cs="Arial"/>
        </w:rPr>
        <w:t xml:space="preserve">pas </w:t>
      </w:r>
      <w:r w:rsidRPr="00153371">
        <w:rPr>
          <w:rFonts w:ascii="Arial" w:hAnsi="Arial" w:cs="Arial"/>
        </w:rPr>
        <w:t>reconductible</w:t>
      </w:r>
      <w:r w:rsidR="00452529">
        <w:rPr>
          <w:rFonts w:ascii="Arial Narrow" w:hAnsi="Arial Narrow" w:cs="Arial"/>
        </w:rPr>
        <w:t>.</w:t>
      </w:r>
    </w:p>
    <w:p w14:paraId="4D30B3B9" w14:textId="77777777" w:rsidR="00452529" w:rsidRPr="004268AC" w:rsidRDefault="00452529" w:rsidP="00452529">
      <w:pPr>
        <w:pStyle w:val="fcasegauche"/>
        <w:tabs>
          <w:tab w:val="left" w:pos="426"/>
          <w:tab w:val="left" w:pos="851"/>
        </w:tabs>
        <w:spacing w:after="0"/>
        <w:ind w:left="0" w:firstLine="0"/>
        <w:jc w:val="left"/>
        <w:rPr>
          <w:rFonts w:ascii="Arial Narrow" w:hAnsi="Arial Narrow"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0"/>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7DCDA347"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w:t>
      </w:r>
      <w:proofErr w:type="gramStart"/>
      <w:r>
        <w:rPr>
          <w:rFonts w:ascii="Arial" w:hAnsi="Arial" w:cs="Arial"/>
          <w:b/>
          <w:sz w:val="18"/>
          <w:szCs w:val="22"/>
        </w:rPr>
        <w:t xml:space="preserve">de </w:t>
      </w:r>
      <w:r w:rsidRPr="00153371">
        <w:rPr>
          <w:rFonts w:ascii="Arial" w:hAnsi="Arial" w:cs="Arial"/>
          <w:b/>
          <w:sz w:val="18"/>
          <w:szCs w:val="22"/>
        </w:rPr>
        <w:t xml:space="preserve"> :</w:t>
      </w:r>
      <w:proofErr w:type="gramEnd"/>
      <w:r w:rsidRPr="00153371">
        <w:rPr>
          <w:rFonts w:ascii="Arial" w:hAnsi="Arial" w:cs="Arial"/>
          <w:b/>
          <w:sz w:val="18"/>
          <w:szCs w:val="22"/>
        </w:rPr>
        <w:t xml:space="preserve"> </w:t>
      </w:r>
      <w:r w:rsidRPr="00153371">
        <w:rPr>
          <w:rFonts w:ascii="Arial" w:hAnsi="Arial" w:cs="Arial"/>
          <w:b/>
          <w:sz w:val="18"/>
          <w:szCs w:val="22"/>
        </w:rPr>
        <w:tab/>
      </w:r>
      <w:r w:rsidR="009E4655">
        <w:rPr>
          <w:rFonts w:ascii="Arial" w:hAnsi="Arial" w:cs="Arial"/>
          <w:b/>
          <w:sz w:val="18"/>
          <w:szCs w:val="22"/>
        </w:rPr>
        <w:t>…………</w:t>
      </w:r>
      <w:r w:rsidRPr="008B0A18">
        <w:rPr>
          <w:rFonts w:ascii="Arial" w:hAnsi="Arial" w:cs="Arial"/>
          <w:b/>
          <w:sz w:val="18"/>
          <w:szCs w:val="22"/>
          <w:highlight w:val="yellow"/>
        </w:rPr>
        <w:t>€/HT</w:t>
      </w:r>
    </w:p>
    <w:p w14:paraId="21F83029" w14:textId="23F12965" w:rsidR="00C10DD3" w:rsidRDefault="00C10DD3" w:rsidP="009B45B9">
      <w:pPr>
        <w:tabs>
          <w:tab w:val="left" w:pos="426"/>
          <w:tab w:val="left" w:pos="851"/>
        </w:tabs>
        <w:jc w:val="both"/>
        <w:rPr>
          <w:rFonts w:ascii="Arial Narrow" w:hAnsi="Arial Narrow" w:cs="Arial"/>
          <w:b/>
        </w:rPr>
      </w:pP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4ADA2DE3" w14:textId="77777777" w:rsidR="004346AC" w:rsidRDefault="004346AC"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7B82062A" w14:textId="77777777" w:rsidR="002475EA" w:rsidRPr="004268AC" w:rsidRDefault="002475EA" w:rsidP="009B45B9">
      <w:pPr>
        <w:tabs>
          <w:tab w:val="left" w:pos="851"/>
        </w:tabs>
        <w:jc w:val="both"/>
        <w:rPr>
          <w:rFonts w:ascii="Arial Narrow" w:hAnsi="Arial Narrow" w:cs="Arial"/>
          <w:bCs/>
        </w:rPr>
      </w:pPr>
    </w:p>
    <w:p w14:paraId="0BDFAFD9" w14:textId="77777777" w:rsidR="00F8119C" w:rsidRDefault="00F8119C" w:rsidP="009B45B9">
      <w:pPr>
        <w:tabs>
          <w:tab w:val="left" w:pos="851"/>
        </w:tabs>
        <w:jc w:val="both"/>
        <w:rPr>
          <w:rFonts w:ascii="Arial Narrow" w:hAnsi="Arial Narrow" w:cs="Arial"/>
          <w:bCs/>
        </w:rPr>
        <w:sectPr w:rsidR="00F8119C" w:rsidSect="00803DD4">
          <w:pgSz w:w="11906" w:h="16838"/>
          <w:pgMar w:top="454" w:right="851" w:bottom="736" w:left="851" w:header="720" w:footer="680" w:gutter="0"/>
          <w:cols w:space="720"/>
          <w:docGrid w:linePitch="360"/>
        </w:sectPr>
      </w:pPr>
    </w:p>
    <w:p w14:paraId="67E3BC12" w14:textId="77777777" w:rsidR="006C1971" w:rsidRDefault="006C1971" w:rsidP="009B45B9">
      <w:pPr>
        <w:tabs>
          <w:tab w:val="left" w:pos="851"/>
        </w:tabs>
        <w:jc w:val="both"/>
        <w:rPr>
          <w:rFonts w:ascii="Arial Narrow" w:hAnsi="Arial Narrow" w:cs="Arial"/>
          <w:bCs/>
        </w:rPr>
      </w:pPr>
    </w:p>
    <w:p w14:paraId="597195D6" w14:textId="77777777" w:rsidR="004346AC" w:rsidRDefault="004346AC" w:rsidP="009B45B9">
      <w:pPr>
        <w:tabs>
          <w:tab w:val="left" w:pos="851"/>
        </w:tabs>
        <w:jc w:val="both"/>
        <w:rPr>
          <w:rFonts w:ascii="Arial Narrow" w:hAnsi="Arial Narrow" w:cs="Arial"/>
          <w:bCs/>
        </w:rPr>
      </w:pPr>
    </w:p>
    <w:p w14:paraId="38D5D04A" w14:textId="77777777" w:rsidR="004346AC" w:rsidRDefault="004346AC" w:rsidP="009B45B9">
      <w:pPr>
        <w:tabs>
          <w:tab w:val="left" w:pos="851"/>
        </w:tabs>
        <w:jc w:val="both"/>
        <w:rPr>
          <w:rFonts w:ascii="Arial Narrow" w:hAnsi="Arial Narrow" w:cs="Arial"/>
          <w:bCs/>
        </w:rPr>
      </w:pPr>
    </w:p>
    <w:p w14:paraId="690C1931" w14:textId="77777777" w:rsidR="004346AC" w:rsidRPr="004268AC" w:rsidRDefault="004346AC"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20"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21"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shd w:val="clear" w:color="auto" w:fill="auto"/>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0231422F" w14:textId="77777777" w:rsidR="004346AC" w:rsidRDefault="004346AC" w:rsidP="005846FB">
      <w:pPr>
        <w:tabs>
          <w:tab w:val="left" w:pos="851"/>
        </w:tabs>
        <w:jc w:val="both"/>
        <w:rPr>
          <w:rFonts w:ascii="Arial Narrow" w:hAnsi="Arial Narrow" w:cs="Arial"/>
          <w:bCs/>
        </w:rPr>
        <w:sectPr w:rsidR="004346AC" w:rsidSect="00803DD4">
          <w:pgSz w:w="11906" w:h="16838"/>
          <w:pgMar w:top="454" w:right="851" w:bottom="736" w:left="851" w:header="720" w:footer="680" w:gutter="0"/>
          <w:cols w:space="720"/>
          <w:docGrid w:linePitch="360"/>
        </w:sectPr>
      </w:pPr>
    </w:p>
    <w:p w14:paraId="10775F2C" w14:textId="05875B29" w:rsidR="009B1CD0" w:rsidRDefault="009B1CD0" w:rsidP="005846FB">
      <w:pPr>
        <w:tabs>
          <w:tab w:val="left" w:pos="851"/>
        </w:tabs>
        <w:jc w:val="both"/>
        <w:rPr>
          <w:rFonts w:ascii="Arial Narrow" w:hAnsi="Arial Narrow" w:cs="Arial"/>
          <w:bCs/>
        </w:rPr>
      </w:pPr>
    </w:p>
    <w:p w14:paraId="32CF1792" w14:textId="77777777" w:rsidR="004346AC" w:rsidRDefault="004346AC" w:rsidP="005846FB">
      <w:pPr>
        <w:tabs>
          <w:tab w:val="left" w:pos="851"/>
        </w:tabs>
        <w:jc w:val="both"/>
        <w:rPr>
          <w:rFonts w:ascii="Arial Narrow" w:hAnsi="Arial Narrow" w:cs="Arial"/>
          <w:bCs/>
        </w:rPr>
      </w:pPr>
    </w:p>
    <w:p w14:paraId="10A5C2C8" w14:textId="77777777" w:rsidR="004346AC" w:rsidRPr="004268AC" w:rsidRDefault="004346AC" w:rsidP="005846FB">
      <w:pPr>
        <w:tabs>
          <w:tab w:val="left" w:pos="851"/>
        </w:tabs>
        <w:jc w:val="both"/>
        <w:rPr>
          <w:rFonts w:ascii="Arial Narrow" w:hAnsi="Arial Narrow" w:cs="Arial"/>
          <w:bCs/>
        </w:r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2"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3"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616C314D"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4346AC">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Default="003521F6" w:rsidP="00EF71CC">
      <w:pPr>
        <w:suppressAutoHyphens w:val="0"/>
        <w:rPr>
          <w:rFonts w:ascii="Trebuchet MS" w:hAnsi="Trebuchet MS" w:cs="Arial"/>
        </w:rPr>
      </w:pPr>
    </w:p>
    <w:p w14:paraId="7F2FC085" w14:textId="77777777" w:rsidR="00317A5B" w:rsidRPr="00392658" w:rsidRDefault="00317A5B"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7A67F276" w:rsidR="00243D50" w:rsidRPr="00A52D6B" w:rsidRDefault="00243D50" w:rsidP="00243D50">
      <w:pPr>
        <w:rPr>
          <w:rFonts w:ascii="Arial" w:hAnsi="Arial" w:cs="Arial"/>
          <w:b/>
        </w:rPr>
      </w:pPr>
      <w:r w:rsidRPr="00A52D6B">
        <w:rPr>
          <w:rFonts w:ascii="Arial" w:hAnsi="Arial" w:cs="Arial"/>
          <w:b/>
          <w:sz w:val="22"/>
          <w:szCs w:val="22"/>
        </w:rPr>
        <w:t>L</w:t>
      </w:r>
      <w:r w:rsidR="00067552">
        <w:rPr>
          <w:rFonts w:ascii="Arial" w:hAnsi="Arial" w:cs="Arial"/>
          <w:b/>
          <w:sz w:val="22"/>
          <w:szCs w:val="22"/>
        </w:rPr>
        <w:t xml:space="preserve">’offre référencée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p w14:paraId="690AD6C5" w14:textId="5A90C502" w:rsidR="00D21112" w:rsidRPr="00A52D6B" w:rsidRDefault="00067552"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712858B1" w:rsidR="00022A4F" w:rsidRDefault="00022A4F" w:rsidP="00022A4F">
      <w:pPr>
        <w:jc w:val="both"/>
        <w:rPr>
          <w:rFonts w:ascii="Arial" w:hAnsi="Arial" w:cs="Arial"/>
        </w:rPr>
      </w:pPr>
      <w:r>
        <w:rPr>
          <w:rFonts w:ascii="Arial" w:hAnsi="Arial" w:cs="Arial"/>
        </w:rPr>
        <w:t>Le présent marché est conclu</w:t>
      </w:r>
      <w:r w:rsidR="00067552">
        <w:rPr>
          <w:rFonts w:ascii="Arial" w:hAnsi="Arial" w:cs="Arial"/>
        </w:rPr>
        <w:t xml:space="preserve"> pour le montant </w:t>
      </w:r>
      <w:proofErr w:type="gramStart"/>
      <w:r w:rsidR="00067552">
        <w:rPr>
          <w:rFonts w:ascii="Arial" w:hAnsi="Arial" w:cs="Arial"/>
        </w:rPr>
        <w:t xml:space="preserve">de </w:t>
      </w:r>
      <w:r>
        <w:rPr>
          <w:rFonts w:ascii="Arial" w:hAnsi="Arial" w:cs="Arial"/>
        </w:rPr>
        <w:t> :</w:t>
      </w:r>
      <w:proofErr w:type="gramEnd"/>
      <w:r>
        <w:rPr>
          <w:rFonts w:ascii="Arial" w:hAnsi="Arial" w:cs="Arial"/>
        </w:rPr>
        <w:t xml:space="preserve"> </w:t>
      </w:r>
    </w:p>
    <w:p w14:paraId="1CA219CA" w14:textId="77777777" w:rsidR="00022A4F" w:rsidRDefault="00022A4F" w:rsidP="00022A4F">
      <w:pPr>
        <w:jc w:val="both"/>
        <w:rPr>
          <w:rFonts w:ascii="Arial" w:hAnsi="Arial" w:cs="Arial"/>
        </w:rPr>
      </w:pPr>
    </w:p>
    <w:p w14:paraId="2C739EA5" w14:textId="77777777" w:rsidR="00022A4F" w:rsidRDefault="00022A4F" w:rsidP="00022A4F">
      <w:pPr>
        <w:jc w:val="both"/>
        <w:rPr>
          <w:rFonts w:ascii="Arial" w:hAnsi="Arial" w:cs="Arial"/>
        </w:rPr>
      </w:pPr>
    </w:p>
    <w:p w14:paraId="7F2103E2" w14:textId="77777777" w:rsidR="00022A4F" w:rsidRDefault="00022A4F" w:rsidP="00022A4F">
      <w:pPr>
        <w:jc w:val="both"/>
        <w:rPr>
          <w:rFonts w:ascii="Arial" w:hAnsi="Arial" w:cs="Arial"/>
        </w:rPr>
      </w:pPr>
    </w:p>
    <w:p w14:paraId="5C5A8D35" w14:textId="77777777" w:rsidR="00022A4F" w:rsidRDefault="00022A4F" w:rsidP="00022A4F">
      <w:pPr>
        <w:rPr>
          <w:rFonts w:ascii="Arial" w:hAnsi="Arial" w:cs="Arial"/>
        </w:rPr>
      </w:pPr>
    </w:p>
    <w:p w14:paraId="5B052FC6" w14:textId="77777777" w:rsidR="0090399B" w:rsidRPr="00A52D6B" w:rsidRDefault="0090399B" w:rsidP="00243D50">
      <w:pPr>
        <w:jc w:val="both"/>
        <w:rPr>
          <w:rFonts w:ascii="Arial" w:hAnsi="Arial" w:cs="Arial"/>
        </w:rPr>
      </w:pPr>
    </w:p>
    <w:p w14:paraId="78541CFA" w14:textId="77777777" w:rsidR="00E17A92" w:rsidRPr="00960778" w:rsidRDefault="00E17A92" w:rsidP="00243D50">
      <w:pPr>
        <w:rPr>
          <w:rFonts w:ascii="Arial" w:hAnsi="Arial" w:cs="Arial"/>
        </w:rPr>
      </w:pPr>
    </w:p>
    <w:p w14:paraId="2C39CA36" w14:textId="77777777" w:rsidR="00243D50" w:rsidRPr="00A52D6B" w:rsidRDefault="00243D50"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7535752A"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A736CF" w:rsidRPr="009E4655">
        <w:rPr>
          <w:rFonts w:ascii="Arial Narrow" w:hAnsi="Arial Narrow"/>
          <w:color w:val="FF0000"/>
          <w:sz w:val="22"/>
          <w:szCs w:val="22"/>
        </w:rPr>
        <w:t>/ vos</w:t>
      </w:r>
      <w:r w:rsidRPr="009E4655">
        <w:rPr>
          <w:rFonts w:ascii="Arial Narrow" w:hAnsi="Arial Narrow"/>
          <w:color w:val="FF0000"/>
          <w:sz w:val="22"/>
          <w:szCs w:val="22"/>
        </w:rPr>
        <w:t xml:space="preserve"> BPU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6B5F3" w14:textId="77777777" w:rsidR="00D85419" w:rsidRDefault="00D85419">
      <w:r>
        <w:separator/>
      </w:r>
    </w:p>
  </w:endnote>
  <w:endnote w:type="continuationSeparator" w:id="0">
    <w:p w14:paraId="1E77883A" w14:textId="77777777" w:rsidR="00D85419" w:rsidRDefault="00D85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shd w:val="clear" w:color="auto" w:fill="auto"/>
        </w:tcPr>
        <w:p w14:paraId="58EF2B0D" w14:textId="4B63E549" w:rsidR="005C0983" w:rsidRPr="008E1317" w:rsidRDefault="007700CE" w:rsidP="00B40408">
          <w:pPr>
            <w:ind w:right="-638"/>
            <w:rPr>
              <w:rFonts w:ascii="Arial" w:hAnsi="Arial" w:cs="Arial"/>
              <w:b/>
              <w:i/>
            </w:rPr>
          </w:pPr>
          <w:r>
            <w:rPr>
              <w:rFonts w:ascii="Arial" w:hAnsi="Arial" w:cs="Arial"/>
              <w:b/>
            </w:rPr>
            <w:t>AE – F25MICROGC</w:t>
          </w:r>
        </w:p>
      </w:tc>
      <w:tc>
        <w:tcPr>
          <w:tcW w:w="5528" w:type="dxa"/>
          <w:shd w:val="clear" w:color="auto" w:fill="auto"/>
        </w:tcPr>
        <w:p w14:paraId="6A537FDD" w14:textId="67F85ECF" w:rsidR="005C0983" w:rsidRPr="008E1317" w:rsidRDefault="005C0983" w:rsidP="00660727">
          <w:pPr>
            <w:jc w:val="center"/>
            <w:rPr>
              <w:rFonts w:ascii="Arial" w:hAnsi="Arial" w:cs="Arial"/>
              <w:b/>
            </w:rPr>
          </w:pPr>
        </w:p>
      </w:tc>
      <w:tc>
        <w:tcPr>
          <w:tcW w:w="896" w:type="dxa"/>
          <w:shd w:val="clear" w:color="auto" w:fill="auto"/>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auto"/>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auto"/>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shd w:val="clear" w:color="auto" w:fill="auto"/>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ED4B9" w14:textId="77777777" w:rsidR="00D85419" w:rsidRDefault="00D85419">
      <w:r>
        <w:separator/>
      </w:r>
    </w:p>
  </w:footnote>
  <w:footnote w:type="continuationSeparator" w:id="0">
    <w:p w14:paraId="63EC55A1" w14:textId="77777777" w:rsidR="00D85419" w:rsidRDefault="00D85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3"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6"/>
  </w:num>
  <w:num w:numId="5" w16cid:durableId="1976176944">
    <w:abstractNumId w:val="4"/>
  </w:num>
  <w:num w:numId="6" w16cid:durableId="1349940377">
    <w:abstractNumId w:val="9"/>
  </w:num>
  <w:num w:numId="7" w16cid:durableId="98188327">
    <w:abstractNumId w:val="9"/>
  </w:num>
  <w:num w:numId="8" w16cid:durableId="1357077201">
    <w:abstractNumId w:val="9"/>
  </w:num>
  <w:num w:numId="9" w16cid:durableId="1427186863">
    <w:abstractNumId w:val="7"/>
  </w:num>
  <w:num w:numId="10" w16cid:durableId="455828443">
    <w:abstractNumId w:val="7"/>
  </w:num>
  <w:num w:numId="11" w16cid:durableId="1874030655">
    <w:abstractNumId w:val="7"/>
  </w:num>
  <w:num w:numId="12" w16cid:durableId="1554733364">
    <w:abstractNumId w:val="14"/>
  </w:num>
  <w:num w:numId="13" w16cid:durableId="1958104087">
    <w:abstractNumId w:val="14"/>
  </w:num>
  <w:num w:numId="14" w16cid:durableId="50231366">
    <w:abstractNumId w:val="14"/>
  </w:num>
  <w:num w:numId="15" w16cid:durableId="649016721">
    <w:abstractNumId w:val="15"/>
  </w:num>
  <w:num w:numId="16" w16cid:durableId="2076661091">
    <w:abstractNumId w:val="5"/>
  </w:num>
  <w:num w:numId="17" w16cid:durableId="138231400">
    <w:abstractNumId w:val="4"/>
  </w:num>
  <w:num w:numId="18" w16cid:durableId="849414333">
    <w:abstractNumId w:val="12"/>
  </w:num>
  <w:num w:numId="19" w16cid:durableId="1905292352">
    <w:abstractNumId w:val="13"/>
  </w:num>
  <w:num w:numId="20" w16cid:durableId="704599672">
    <w:abstractNumId w:val="8"/>
  </w:num>
  <w:num w:numId="21" w16cid:durableId="1123235552">
    <w:abstractNumId w:val="19"/>
  </w:num>
  <w:num w:numId="22" w16cid:durableId="1573855575">
    <w:abstractNumId w:val="10"/>
  </w:num>
  <w:num w:numId="23" w16cid:durableId="1337225628">
    <w:abstractNumId w:val="17"/>
  </w:num>
  <w:num w:numId="24" w16cid:durableId="746653955">
    <w:abstractNumId w:val="11"/>
  </w:num>
  <w:num w:numId="25" w16cid:durableId="1515144294">
    <w:abstractNumId w:val="6"/>
  </w:num>
  <w:num w:numId="26" w16cid:durableId="1091393267">
    <w:abstractNumId w:val="3"/>
  </w:num>
  <w:num w:numId="27" w16cid:durableId="229465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6728F"/>
    <w:rsid w:val="00067552"/>
    <w:rsid w:val="00072FF4"/>
    <w:rsid w:val="00073336"/>
    <w:rsid w:val="0008094B"/>
    <w:rsid w:val="00081128"/>
    <w:rsid w:val="00081F3C"/>
    <w:rsid w:val="00083C20"/>
    <w:rsid w:val="00086578"/>
    <w:rsid w:val="00097A53"/>
    <w:rsid w:val="000A2E05"/>
    <w:rsid w:val="000A6CF0"/>
    <w:rsid w:val="000A6E23"/>
    <w:rsid w:val="000B1006"/>
    <w:rsid w:val="000B3E1A"/>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406E7"/>
    <w:rsid w:val="00153371"/>
    <w:rsid w:val="00160D17"/>
    <w:rsid w:val="00166B56"/>
    <w:rsid w:val="001756DF"/>
    <w:rsid w:val="00176032"/>
    <w:rsid w:val="00176F4B"/>
    <w:rsid w:val="00177FD1"/>
    <w:rsid w:val="00191D30"/>
    <w:rsid w:val="00192556"/>
    <w:rsid w:val="001A21FE"/>
    <w:rsid w:val="001A59FA"/>
    <w:rsid w:val="001A6D0F"/>
    <w:rsid w:val="001B1D86"/>
    <w:rsid w:val="001B768B"/>
    <w:rsid w:val="001C2C20"/>
    <w:rsid w:val="001C38D2"/>
    <w:rsid w:val="001C40C0"/>
    <w:rsid w:val="001C733C"/>
    <w:rsid w:val="001C7880"/>
    <w:rsid w:val="001C7B8F"/>
    <w:rsid w:val="001E03ED"/>
    <w:rsid w:val="001E4E56"/>
    <w:rsid w:val="0020369F"/>
    <w:rsid w:val="0021527A"/>
    <w:rsid w:val="00215C35"/>
    <w:rsid w:val="0021797C"/>
    <w:rsid w:val="00223EFE"/>
    <w:rsid w:val="00225A1A"/>
    <w:rsid w:val="00232BA0"/>
    <w:rsid w:val="00237327"/>
    <w:rsid w:val="00240987"/>
    <w:rsid w:val="00240F60"/>
    <w:rsid w:val="002413DD"/>
    <w:rsid w:val="00243D50"/>
    <w:rsid w:val="002475EA"/>
    <w:rsid w:val="00251040"/>
    <w:rsid w:val="00263B88"/>
    <w:rsid w:val="0026489A"/>
    <w:rsid w:val="002654F2"/>
    <w:rsid w:val="002904AF"/>
    <w:rsid w:val="0029455E"/>
    <w:rsid w:val="002946CF"/>
    <w:rsid w:val="002961BF"/>
    <w:rsid w:val="002A4CE3"/>
    <w:rsid w:val="002B2988"/>
    <w:rsid w:val="002C0468"/>
    <w:rsid w:val="002C2CA3"/>
    <w:rsid w:val="002C4978"/>
    <w:rsid w:val="002C4B3E"/>
    <w:rsid w:val="002C5927"/>
    <w:rsid w:val="002C79D6"/>
    <w:rsid w:val="002D0FCF"/>
    <w:rsid w:val="002D2E55"/>
    <w:rsid w:val="002D690A"/>
    <w:rsid w:val="002E446D"/>
    <w:rsid w:val="002E7206"/>
    <w:rsid w:val="002E7F09"/>
    <w:rsid w:val="002F704A"/>
    <w:rsid w:val="00313BB2"/>
    <w:rsid w:val="00313CE0"/>
    <w:rsid w:val="00317A5B"/>
    <w:rsid w:val="00320879"/>
    <w:rsid w:val="00330A82"/>
    <w:rsid w:val="00332659"/>
    <w:rsid w:val="00332684"/>
    <w:rsid w:val="00332B12"/>
    <w:rsid w:val="0033445E"/>
    <w:rsid w:val="003358BD"/>
    <w:rsid w:val="00340B54"/>
    <w:rsid w:val="00343C5D"/>
    <w:rsid w:val="003521F6"/>
    <w:rsid w:val="00354C04"/>
    <w:rsid w:val="00361FF1"/>
    <w:rsid w:val="00370023"/>
    <w:rsid w:val="0037132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D5EC7"/>
    <w:rsid w:val="003E31C2"/>
    <w:rsid w:val="003F0C7D"/>
    <w:rsid w:val="003F1389"/>
    <w:rsid w:val="003F5EE7"/>
    <w:rsid w:val="00412382"/>
    <w:rsid w:val="0041526B"/>
    <w:rsid w:val="00423A7E"/>
    <w:rsid w:val="004268AC"/>
    <w:rsid w:val="004346AC"/>
    <w:rsid w:val="0043706E"/>
    <w:rsid w:val="00444CF7"/>
    <w:rsid w:val="0044597F"/>
    <w:rsid w:val="0044629B"/>
    <w:rsid w:val="00452529"/>
    <w:rsid w:val="004527E1"/>
    <w:rsid w:val="00454086"/>
    <w:rsid w:val="00457AC6"/>
    <w:rsid w:val="004653F1"/>
    <w:rsid w:val="00490F70"/>
    <w:rsid w:val="0049554E"/>
    <w:rsid w:val="004964B1"/>
    <w:rsid w:val="004A29D9"/>
    <w:rsid w:val="004A7169"/>
    <w:rsid w:val="004B1EF8"/>
    <w:rsid w:val="004D1E4D"/>
    <w:rsid w:val="004E208D"/>
    <w:rsid w:val="004E75A6"/>
    <w:rsid w:val="004F09F2"/>
    <w:rsid w:val="00500F31"/>
    <w:rsid w:val="00514DAF"/>
    <w:rsid w:val="00515A11"/>
    <w:rsid w:val="00516FC1"/>
    <w:rsid w:val="00532EC7"/>
    <w:rsid w:val="00536C47"/>
    <w:rsid w:val="00541CA3"/>
    <w:rsid w:val="00542243"/>
    <w:rsid w:val="0055393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0983"/>
    <w:rsid w:val="005C0D45"/>
    <w:rsid w:val="005C360B"/>
    <w:rsid w:val="005C52BC"/>
    <w:rsid w:val="005C6427"/>
    <w:rsid w:val="005D4532"/>
    <w:rsid w:val="005E607F"/>
    <w:rsid w:val="005E78E9"/>
    <w:rsid w:val="005F0643"/>
    <w:rsid w:val="0061068C"/>
    <w:rsid w:val="00611C48"/>
    <w:rsid w:val="006168F1"/>
    <w:rsid w:val="00622256"/>
    <w:rsid w:val="00632952"/>
    <w:rsid w:val="00632ECA"/>
    <w:rsid w:val="0064340D"/>
    <w:rsid w:val="0064560F"/>
    <w:rsid w:val="006527CB"/>
    <w:rsid w:val="006530DF"/>
    <w:rsid w:val="00654621"/>
    <w:rsid w:val="0065499C"/>
    <w:rsid w:val="00660727"/>
    <w:rsid w:val="00670AC9"/>
    <w:rsid w:val="00675D49"/>
    <w:rsid w:val="006775ED"/>
    <w:rsid w:val="00681900"/>
    <w:rsid w:val="00690740"/>
    <w:rsid w:val="006929ED"/>
    <w:rsid w:val="00697C2C"/>
    <w:rsid w:val="006A0F5B"/>
    <w:rsid w:val="006A28E7"/>
    <w:rsid w:val="006A453A"/>
    <w:rsid w:val="006A4577"/>
    <w:rsid w:val="006B150F"/>
    <w:rsid w:val="006B5279"/>
    <w:rsid w:val="006B5736"/>
    <w:rsid w:val="006C1971"/>
    <w:rsid w:val="006C4338"/>
    <w:rsid w:val="006D4252"/>
    <w:rsid w:val="006E1393"/>
    <w:rsid w:val="006E204B"/>
    <w:rsid w:val="006E38AA"/>
    <w:rsid w:val="006F3DF9"/>
    <w:rsid w:val="007051A4"/>
    <w:rsid w:val="007060E5"/>
    <w:rsid w:val="00710FD6"/>
    <w:rsid w:val="00715036"/>
    <w:rsid w:val="007164B3"/>
    <w:rsid w:val="0072071F"/>
    <w:rsid w:val="00723D26"/>
    <w:rsid w:val="00730E47"/>
    <w:rsid w:val="00735B09"/>
    <w:rsid w:val="00741BC7"/>
    <w:rsid w:val="00755391"/>
    <w:rsid w:val="00757151"/>
    <w:rsid w:val="00757527"/>
    <w:rsid w:val="00761235"/>
    <w:rsid w:val="007662B6"/>
    <w:rsid w:val="007700CE"/>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F3C0B"/>
    <w:rsid w:val="007F68A6"/>
    <w:rsid w:val="00803DD4"/>
    <w:rsid w:val="00812A61"/>
    <w:rsid w:val="00813D07"/>
    <w:rsid w:val="0082049D"/>
    <w:rsid w:val="0083205E"/>
    <w:rsid w:val="00844DAA"/>
    <w:rsid w:val="008466D7"/>
    <w:rsid w:val="008562C1"/>
    <w:rsid w:val="008571D3"/>
    <w:rsid w:val="0086061B"/>
    <w:rsid w:val="00867D9F"/>
    <w:rsid w:val="008774D5"/>
    <w:rsid w:val="00882E80"/>
    <w:rsid w:val="008839C0"/>
    <w:rsid w:val="00883A47"/>
    <w:rsid w:val="00887392"/>
    <w:rsid w:val="00893BF4"/>
    <w:rsid w:val="00895C02"/>
    <w:rsid w:val="008A18D4"/>
    <w:rsid w:val="008A5E5E"/>
    <w:rsid w:val="008A7963"/>
    <w:rsid w:val="008B0A18"/>
    <w:rsid w:val="008B225C"/>
    <w:rsid w:val="008B29C5"/>
    <w:rsid w:val="008B475D"/>
    <w:rsid w:val="008C0B1F"/>
    <w:rsid w:val="008C2055"/>
    <w:rsid w:val="008D1EFC"/>
    <w:rsid w:val="008E1317"/>
    <w:rsid w:val="008E3325"/>
    <w:rsid w:val="008E4F9F"/>
    <w:rsid w:val="008E69C3"/>
    <w:rsid w:val="008F3EAA"/>
    <w:rsid w:val="009019B7"/>
    <w:rsid w:val="00901D90"/>
    <w:rsid w:val="009020F5"/>
    <w:rsid w:val="009034F9"/>
    <w:rsid w:val="0090399B"/>
    <w:rsid w:val="009049BA"/>
    <w:rsid w:val="00906CF9"/>
    <w:rsid w:val="00913397"/>
    <w:rsid w:val="009176D4"/>
    <w:rsid w:val="00917F24"/>
    <w:rsid w:val="009213C7"/>
    <w:rsid w:val="00930AF6"/>
    <w:rsid w:val="009312A7"/>
    <w:rsid w:val="00934503"/>
    <w:rsid w:val="00937892"/>
    <w:rsid w:val="0094330E"/>
    <w:rsid w:val="009459E3"/>
    <w:rsid w:val="00947DDD"/>
    <w:rsid w:val="00954C3B"/>
    <w:rsid w:val="00955673"/>
    <w:rsid w:val="00960778"/>
    <w:rsid w:val="00965EC1"/>
    <w:rsid w:val="009662FD"/>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E4655"/>
    <w:rsid w:val="009F05A0"/>
    <w:rsid w:val="009F3B01"/>
    <w:rsid w:val="00A010AE"/>
    <w:rsid w:val="00A07D59"/>
    <w:rsid w:val="00A1232D"/>
    <w:rsid w:val="00A37DC1"/>
    <w:rsid w:val="00A42290"/>
    <w:rsid w:val="00A52D6B"/>
    <w:rsid w:val="00A61A45"/>
    <w:rsid w:val="00A663E8"/>
    <w:rsid w:val="00A711A5"/>
    <w:rsid w:val="00A736CF"/>
    <w:rsid w:val="00A841FF"/>
    <w:rsid w:val="00A97E07"/>
    <w:rsid w:val="00AB03C8"/>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10E78"/>
    <w:rsid w:val="00B20EBA"/>
    <w:rsid w:val="00B2106D"/>
    <w:rsid w:val="00B32778"/>
    <w:rsid w:val="00B33569"/>
    <w:rsid w:val="00B33814"/>
    <w:rsid w:val="00B37D6C"/>
    <w:rsid w:val="00B40408"/>
    <w:rsid w:val="00B53F5A"/>
    <w:rsid w:val="00B56AB5"/>
    <w:rsid w:val="00B60F1B"/>
    <w:rsid w:val="00B74D16"/>
    <w:rsid w:val="00B771C9"/>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0B38"/>
    <w:rsid w:val="00CE7ED2"/>
    <w:rsid w:val="00CF5FA7"/>
    <w:rsid w:val="00D141E3"/>
    <w:rsid w:val="00D21112"/>
    <w:rsid w:val="00D23F2C"/>
    <w:rsid w:val="00D252A2"/>
    <w:rsid w:val="00D41AEA"/>
    <w:rsid w:val="00D46BC7"/>
    <w:rsid w:val="00D4787B"/>
    <w:rsid w:val="00D479AF"/>
    <w:rsid w:val="00D576E5"/>
    <w:rsid w:val="00D6487A"/>
    <w:rsid w:val="00D745B1"/>
    <w:rsid w:val="00D85419"/>
    <w:rsid w:val="00D85B4D"/>
    <w:rsid w:val="00D93018"/>
    <w:rsid w:val="00D93A55"/>
    <w:rsid w:val="00DA2C84"/>
    <w:rsid w:val="00DA6FB3"/>
    <w:rsid w:val="00DB562A"/>
    <w:rsid w:val="00DB796C"/>
    <w:rsid w:val="00DB7EF4"/>
    <w:rsid w:val="00DC0ED6"/>
    <w:rsid w:val="00DC28EF"/>
    <w:rsid w:val="00DD26F2"/>
    <w:rsid w:val="00DD4A46"/>
    <w:rsid w:val="00DD5A41"/>
    <w:rsid w:val="00DF567B"/>
    <w:rsid w:val="00E02E19"/>
    <w:rsid w:val="00E05871"/>
    <w:rsid w:val="00E17A92"/>
    <w:rsid w:val="00E17D8E"/>
    <w:rsid w:val="00E20AD3"/>
    <w:rsid w:val="00E31CC9"/>
    <w:rsid w:val="00E432A5"/>
    <w:rsid w:val="00E45F0E"/>
    <w:rsid w:val="00E47798"/>
    <w:rsid w:val="00E50E20"/>
    <w:rsid w:val="00E521C6"/>
    <w:rsid w:val="00E53A86"/>
    <w:rsid w:val="00E604E4"/>
    <w:rsid w:val="00E6507D"/>
    <w:rsid w:val="00E73030"/>
    <w:rsid w:val="00E74222"/>
    <w:rsid w:val="00E7455B"/>
    <w:rsid w:val="00E763C4"/>
    <w:rsid w:val="00E91757"/>
    <w:rsid w:val="00E92BEB"/>
    <w:rsid w:val="00E972CE"/>
    <w:rsid w:val="00EA7E1F"/>
    <w:rsid w:val="00EB2B57"/>
    <w:rsid w:val="00EC42E7"/>
    <w:rsid w:val="00ED3918"/>
    <w:rsid w:val="00ED5E51"/>
    <w:rsid w:val="00ED7173"/>
    <w:rsid w:val="00ED77C0"/>
    <w:rsid w:val="00EF1898"/>
    <w:rsid w:val="00EF71CC"/>
    <w:rsid w:val="00F208EC"/>
    <w:rsid w:val="00F21477"/>
    <w:rsid w:val="00F23348"/>
    <w:rsid w:val="00F25FB6"/>
    <w:rsid w:val="00F331B7"/>
    <w:rsid w:val="00F33661"/>
    <w:rsid w:val="00F36DAA"/>
    <w:rsid w:val="00F407C5"/>
    <w:rsid w:val="00F4296B"/>
    <w:rsid w:val="00F45F8A"/>
    <w:rsid w:val="00F469C4"/>
    <w:rsid w:val="00F47796"/>
    <w:rsid w:val="00F55B68"/>
    <w:rsid w:val="00F8119C"/>
    <w:rsid w:val="00F83A14"/>
    <w:rsid w:val="00F87FAD"/>
    <w:rsid w:val="00F92CB5"/>
    <w:rsid w:val="00F95CB5"/>
    <w:rsid w:val="00FA342D"/>
    <w:rsid w:val="00FA6231"/>
    <w:rsid w:val="00FB3832"/>
    <w:rsid w:val="00FB58D7"/>
    <w:rsid w:val="00FB65D3"/>
    <w:rsid w:val="00FC1C9F"/>
    <w:rsid w:val="00FC3DC2"/>
    <w:rsid w:val="00FD31B3"/>
    <w:rsid w:val="00FD6AD1"/>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731779031">
              <w:marLeft w:val="0"/>
              <w:marRight w:val="0"/>
              <w:marTop w:val="0"/>
              <w:marBottom w:val="0"/>
              <w:divBdr>
                <w:top w:val="none" w:sz="0" w:space="0" w:color="auto"/>
                <w:left w:val="none" w:sz="0" w:space="0" w:color="auto"/>
                <w:bottom w:val="none" w:sz="0" w:space="0" w:color="auto"/>
                <w:right w:val="none" w:sz="0" w:space="0" w:color="auto"/>
              </w:divBdr>
            </w:div>
            <w:div w:id="524946884">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1372341947">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471993120">
              <w:marLeft w:val="0"/>
              <w:marRight w:val="0"/>
              <w:marTop w:val="0"/>
              <w:marBottom w:val="0"/>
              <w:divBdr>
                <w:top w:val="none" w:sz="0" w:space="0" w:color="auto"/>
                <w:left w:val="none" w:sz="0" w:space="0" w:color="auto"/>
                <w:bottom w:val="none" w:sz="0" w:space="0" w:color="auto"/>
                <w:right w:val="none" w:sz="0" w:space="0" w:color="auto"/>
              </w:divBdr>
            </w:div>
          </w:divsChild>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sChild>
        </w:div>
        <w:div w:id="988899457">
          <w:marLeft w:val="0"/>
          <w:marRight w:val="0"/>
          <w:marTop w:val="0"/>
          <w:marBottom w:val="0"/>
          <w:divBdr>
            <w:top w:val="none" w:sz="0" w:space="0" w:color="auto"/>
            <w:left w:val="none" w:sz="0" w:space="0" w:color="auto"/>
            <w:bottom w:val="none" w:sz="0" w:space="0" w:color="auto"/>
            <w:right w:val="none" w:sz="0" w:space="0" w:color="auto"/>
          </w:divBdr>
        </w:div>
        <w:div w:id="863633453">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rches-publics.fr"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ineris.fr"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FB65DB676B03541B3C14B875F69A5A5" ma:contentTypeVersion="3" ma:contentTypeDescription="Crée un document." ma:contentTypeScope="" ma:versionID="bb4252bd2c81b851c17dafb96effce6c">
  <xsd:schema xmlns:xsd="http://www.w3.org/2001/XMLSchema" xmlns:xs="http://www.w3.org/2001/XMLSchema" xmlns:p="http://schemas.microsoft.com/office/2006/metadata/properties" xmlns:ns2="cc63332e-583f-4040-bf3d-8be3a6e63d9b" targetNamespace="http://schemas.microsoft.com/office/2006/metadata/properties" ma:root="true" ma:fieldsID="cc86343759d9045f8404773eb763e54b" ns2:_="">
    <xsd:import namespace="cc63332e-583f-4040-bf3d-8be3a6e63d9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3332e-583f-4040-bf3d-8be3a6e63d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A0C44B-1EE1-4292-8C00-F16C0884C19E}">
  <ds:schemaRefs>
    <ds:schemaRef ds:uri="cc63332e-583f-4040-bf3d-8be3a6e63d9b"/>
    <ds:schemaRef ds:uri="http://schemas.openxmlformats.org/package/2006/metadata/core-properties"/>
    <ds:schemaRef ds:uri="http://purl.org/dc/term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3.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4.xml><?xml version="1.0" encoding="utf-8"?>
<ds:datastoreItem xmlns:ds="http://schemas.openxmlformats.org/officeDocument/2006/customXml" ds:itemID="{275748E7-32D4-4CEE-A647-CFE7CE878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63332e-583f-4040-bf3d-8be3a6e63d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0439C8-60B0-4443-BD16-3ACEC427E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10</Pages>
  <Words>2478</Words>
  <Characters>13631</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16077</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DOERLE Nadine</cp:lastModifiedBy>
  <cp:revision>26</cp:revision>
  <cp:lastPrinted>2017-09-27T13:48:00Z</cp:lastPrinted>
  <dcterms:created xsi:type="dcterms:W3CDTF">2023-03-23T15:29:00Z</dcterms:created>
  <dcterms:modified xsi:type="dcterms:W3CDTF">2025-07-28T10:43:00Z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0x010100AFB65DB676B03541B3C14B875F69A5A5</vt:lpwstr>
  </property>
</Properties>
</file>